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F3FC8" w14:textId="77777777" w:rsidR="00D87599" w:rsidRPr="009615EE" w:rsidRDefault="00D87599" w:rsidP="00D87599">
      <w:pPr>
        <w:jc w:val="center"/>
        <w:rPr>
          <w:rFonts w:cs="Times New Roman"/>
          <w:b/>
          <w:bCs/>
          <w:iCs/>
          <w:sz w:val="22"/>
        </w:rPr>
      </w:pPr>
      <w:r w:rsidRPr="009615EE">
        <w:rPr>
          <w:rFonts w:cs="Times New Roman"/>
          <w:b/>
          <w:bCs/>
          <w:iCs/>
          <w:sz w:val="22"/>
        </w:rPr>
        <w:t>Numer sprawy ZP.01.2026</w:t>
      </w:r>
    </w:p>
    <w:p w14:paraId="060E95A8" w14:textId="77777777" w:rsidR="00D87599" w:rsidRPr="009615EE" w:rsidRDefault="00D87599" w:rsidP="00D87599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FORMULARZ OFERTY</w:t>
      </w:r>
    </w:p>
    <w:p w14:paraId="788FF1C5" w14:textId="77777777" w:rsidR="00D87599" w:rsidRPr="009615EE" w:rsidRDefault="00D87599" w:rsidP="00D87599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453B050F" w14:textId="77777777" w:rsidR="00D87599" w:rsidRPr="009615EE" w:rsidRDefault="00D87599" w:rsidP="00D87599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615EE">
        <w:rPr>
          <w:rFonts w:cs="Times New Roman"/>
          <w:bCs/>
          <w:iCs/>
          <w:sz w:val="22"/>
          <w:vertAlign w:val="superscript"/>
        </w:rPr>
        <w:t>- reprezentacja zgodna z wpisem do KRS/CEIDG lub pełnomocnictwem</w:t>
      </w:r>
    </w:p>
    <w:p w14:paraId="043DD8E9" w14:textId="77777777" w:rsidR="00D87599" w:rsidRPr="009615EE" w:rsidRDefault="00D87599" w:rsidP="00D87599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działając w imieniu i na rzecz </w:t>
      </w:r>
      <w:r w:rsidRPr="009615EE">
        <w:rPr>
          <w:rFonts w:cs="Times New Roman"/>
          <w:b/>
          <w:sz w:val="22"/>
        </w:rPr>
        <w:t>Wykonawcy</w:t>
      </w:r>
      <w:r w:rsidRPr="009615EE">
        <w:rPr>
          <w:rFonts w:cs="Times New Roman"/>
          <w:sz w:val="22"/>
        </w:rPr>
        <w:t xml:space="preserve">: </w:t>
      </w:r>
    </w:p>
    <w:p w14:paraId="53B7088F" w14:textId="77777777" w:rsidR="00D87599" w:rsidRPr="009615EE" w:rsidRDefault="00D87599" w:rsidP="00D87599">
      <w:pPr>
        <w:rPr>
          <w:rFonts w:cs="Times New Roman"/>
          <w:sz w:val="22"/>
        </w:rPr>
      </w:pPr>
    </w:p>
    <w:p w14:paraId="2FD02C58" w14:textId="77777777" w:rsidR="00D87599" w:rsidRPr="009615EE" w:rsidRDefault="00D87599" w:rsidP="00D87599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6041F001" w14:textId="77777777" w:rsidR="00D87599" w:rsidRPr="009615EE" w:rsidRDefault="00D87599" w:rsidP="00D87599">
      <w:pPr>
        <w:rPr>
          <w:rFonts w:cs="Times New Roman"/>
          <w:sz w:val="22"/>
        </w:rPr>
      </w:pPr>
    </w:p>
    <w:p w14:paraId="5CA12D81" w14:textId="77777777" w:rsidR="00D87599" w:rsidRPr="009615EE" w:rsidRDefault="00D87599" w:rsidP="00D87599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2E5B9138" w14:textId="77777777" w:rsidR="00D87599" w:rsidRPr="009615EE" w:rsidRDefault="00D87599" w:rsidP="00D87599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09DEE5A4" w14:textId="77777777" w:rsidR="00D87599" w:rsidRPr="009615EE" w:rsidRDefault="00D87599" w:rsidP="00D87599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numer wpisu do KRS Wykonawcy </w:t>
      </w:r>
      <w:r w:rsidRPr="009615EE">
        <w:rPr>
          <w:rFonts w:cs="Times New Roman"/>
          <w:sz w:val="22"/>
          <w:vertAlign w:val="superscript"/>
        </w:rPr>
        <w:t>wypełnić jeżeli dotyczy*</w:t>
      </w:r>
      <w:r w:rsidRPr="009615EE">
        <w:rPr>
          <w:rFonts w:cs="Times New Roman"/>
          <w:sz w:val="22"/>
        </w:rPr>
        <w:t>…………..……….…………………...</w:t>
      </w:r>
    </w:p>
    <w:p w14:paraId="471C8551" w14:textId="77777777" w:rsidR="00D87599" w:rsidRPr="009615EE" w:rsidRDefault="00D87599" w:rsidP="00D87599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NIP: |___|___|___|___|___|___|___|___|___|___|*    REGON |___|___|___|___|___|___|___|___|___|</w:t>
      </w:r>
      <w:r w:rsidRPr="009615EE">
        <w:rPr>
          <w:rFonts w:cs="Times New Roman"/>
          <w:sz w:val="22"/>
          <w:vertAlign w:val="superscript"/>
        </w:rPr>
        <w:t>*</w:t>
      </w:r>
    </w:p>
    <w:p w14:paraId="2C334BDE" w14:textId="77777777" w:rsidR="00D87599" w:rsidRPr="009615EE" w:rsidRDefault="00D87599" w:rsidP="00D87599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46F25C83" w14:textId="77777777" w:rsidR="00D87599" w:rsidRPr="009615EE" w:rsidRDefault="00D87599" w:rsidP="00D87599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Nr telefonu …………………………       e-mail ……………………………………..</w:t>
      </w:r>
    </w:p>
    <w:p w14:paraId="5AD3F7C3" w14:textId="77777777" w:rsidR="00D87599" w:rsidRPr="009615EE" w:rsidRDefault="00D87599" w:rsidP="00D87599">
      <w:pPr>
        <w:rPr>
          <w:rFonts w:cs="Times New Roman"/>
          <w:sz w:val="22"/>
        </w:rPr>
      </w:pPr>
    </w:p>
    <w:p w14:paraId="10D4DC71" w14:textId="77777777" w:rsidR="00D87599" w:rsidRPr="009615EE" w:rsidRDefault="00D87599" w:rsidP="00D87599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5119A468" w14:textId="77777777" w:rsidR="00D87599" w:rsidRPr="009615EE" w:rsidRDefault="00D87599" w:rsidP="00D87599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Dostawa artykułów żywnościowych do Szkoły Podstawowej nr 3 im. T. Kościuszki w Gołdapi</w:t>
      </w:r>
    </w:p>
    <w:p w14:paraId="5FC4FCF3" w14:textId="77777777" w:rsidR="00D87599" w:rsidRPr="009615EE" w:rsidRDefault="00D87599" w:rsidP="00D87599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składam(y) niniejszą ofertę na:</w:t>
      </w:r>
    </w:p>
    <w:p w14:paraId="2328E7F2" w14:textId="77777777" w:rsidR="00D87599" w:rsidRPr="009615EE" w:rsidRDefault="00D87599" w:rsidP="00D87599">
      <w:pPr>
        <w:jc w:val="center"/>
        <w:rPr>
          <w:rFonts w:cs="Times New Roman"/>
          <w:b/>
          <w:bCs/>
          <w:sz w:val="22"/>
          <w:u w:val="single"/>
        </w:rPr>
      </w:pPr>
      <w:r w:rsidRPr="009615EE">
        <w:rPr>
          <w:rFonts w:cs="Times New Roman"/>
          <w:b/>
          <w:bCs/>
          <w:sz w:val="22"/>
        </w:rPr>
        <w:t>FORMULARZ CENOWY</w:t>
      </w:r>
    </w:p>
    <w:p w14:paraId="7356F771" w14:textId="77777777" w:rsidR="00D87599" w:rsidRPr="009615EE" w:rsidRDefault="00D87599" w:rsidP="00D87599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bCs/>
          <w:sz w:val="22"/>
        </w:rPr>
        <w:t>Zestaw nr</w:t>
      </w:r>
      <w:r>
        <w:rPr>
          <w:rFonts w:cs="Times New Roman"/>
          <w:b/>
          <w:bCs/>
          <w:sz w:val="22"/>
        </w:rPr>
        <w:t>10 - pieczywo</w:t>
      </w:r>
    </w:p>
    <w:p w14:paraId="6A5FA3A8" w14:textId="77777777" w:rsidR="00D87599" w:rsidRPr="009615EE" w:rsidRDefault="00D87599" w:rsidP="00D87599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1"/>
        <w:gridCol w:w="3240"/>
        <w:gridCol w:w="1307"/>
        <w:gridCol w:w="720"/>
        <w:gridCol w:w="1012"/>
        <w:gridCol w:w="1121"/>
        <w:gridCol w:w="1121"/>
      </w:tblGrid>
      <w:tr w:rsidR="00D87599" w:rsidRPr="009615EE" w14:paraId="1761E3D5" w14:textId="77777777" w:rsidTr="00515AE8">
        <w:trPr>
          <w:trHeight w:val="953"/>
        </w:trPr>
        <w:tc>
          <w:tcPr>
            <w:tcW w:w="318" w:type="pct"/>
            <w:hideMark/>
          </w:tcPr>
          <w:p w14:paraId="72165CBD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Lp.   </w:t>
            </w:r>
          </w:p>
        </w:tc>
        <w:tc>
          <w:tcPr>
            <w:tcW w:w="1808" w:type="pct"/>
            <w:hideMark/>
          </w:tcPr>
          <w:p w14:paraId="5EF0B066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Nazwa Towaru </w:t>
            </w:r>
          </w:p>
        </w:tc>
        <w:tc>
          <w:tcPr>
            <w:tcW w:w="741" w:type="pct"/>
          </w:tcPr>
          <w:p w14:paraId="52AC2F11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Kod CPV</w:t>
            </w:r>
          </w:p>
        </w:tc>
        <w:tc>
          <w:tcPr>
            <w:tcW w:w="417" w:type="pct"/>
            <w:hideMark/>
          </w:tcPr>
          <w:p w14:paraId="32967C3D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578" w:type="pct"/>
            <w:hideMark/>
          </w:tcPr>
          <w:p w14:paraId="5228FA90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569" w:type="pct"/>
          </w:tcPr>
          <w:p w14:paraId="09214E51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Cena brutto za jednostkę miary w PLN</w:t>
            </w:r>
          </w:p>
        </w:tc>
        <w:tc>
          <w:tcPr>
            <w:tcW w:w="569" w:type="pct"/>
          </w:tcPr>
          <w:p w14:paraId="5DC63165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Wartość całkowita brutto w PLN (iloczyn kolumny 5 i 6)</w:t>
            </w:r>
          </w:p>
        </w:tc>
      </w:tr>
      <w:tr w:rsidR="00D87599" w:rsidRPr="009615EE" w14:paraId="143C55FF" w14:textId="77777777" w:rsidTr="00515AE8">
        <w:trPr>
          <w:trHeight w:val="300"/>
        </w:trPr>
        <w:tc>
          <w:tcPr>
            <w:tcW w:w="318" w:type="pct"/>
            <w:hideMark/>
          </w:tcPr>
          <w:p w14:paraId="216E2AB0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08" w:type="pct"/>
            <w:hideMark/>
          </w:tcPr>
          <w:p w14:paraId="1A686048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41" w:type="pct"/>
          </w:tcPr>
          <w:p w14:paraId="3142626E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7" w:type="pct"/>
            <w:hideMark/>
          </w:tcPr>
          <w:p w14:paraId="5AC6D93F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8" w:type="pct"/>
            <w:hideMark/>
          </w:tcPr>
          <w:p w14:paraId="19892413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9" w:type="pct"/>
          </w:tcPr>
          <w:p w14:paraId="3D39ACBE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569" w:type="pct"/>
          </w:tcPr>
          <w:p w14:paraId="68A4C592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</w:tr>
      <w:tr w:rsidR="00D87599" w:rsidRPr="009615EE" w14:paraId="0D3D1DED" w14:textId="77777777" w:rsidTr="00515AE8">
        <w:tc>
          <w:tcPr>
            <w:tcW w:w="318" w:type="pct"/>
            <w:noWrap/>
            <w:hideMark/>
          </w:tcPr>
          <w:p w14:paraId="69BBD6F3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08" w:type="pct"/>
            <w:hideMark/>
          </w:tcPr>
          <w:p w14:paraId="663214C6" w14:textId="77777777" w:rsidR="00D87599" w:rsidRDefault="00D87599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Bułka pszenna zwykła</w:t>
            </w:r>
            <w:r w:rsidRPr="009615EE">
              <w:rPr>
                <w:color w:val="000000"/>
                <w:sz w:val="22"/>
                <w:szCs w:val="22"/>
              </w:rPr>
              <w:t xml:space="preserve"> </w:t>
            </w:r>
          </w:p>
          <w:p w14:paraId="2A53CA5F" w14:textId="77777777" w:rsidR="00D87599" w:rsidRPr="00425B95" w:rsidRDefault="00D87599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22"/>
                <w:szCs w:val="22"/>
              </w:rPr>
              <w:t xml:space="preserve">j </w:t>
            </w:r>
            <w:r w:rsidRPr="009615EE">
              <w:rPr>
                <w:color w:val="000000"/>
                <w:sz w:val="22"/>
                <w:szCs w:val="22"/>
              </w:rPr>
              <w:t xml:space="preserve">do SWZ oraz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załącznikiem do wzoru umowy będącej załącznikiem nr 4 do SWZ</w:t>
            </w:r>
          </w:p>
        </w:tc>
        <w:tc>
          <w:tcPr>
            <w:tcW w:w="741" w:type="pct"/>
          </w:tcPr>
          <w:p w14:paraId="6B875B34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lastRenderedPageBreak/>
              <w:t>15210000-7</w:t>
            </w:r>
          </w:p>
        </w:tc>
        <w:tc>
          <w:tcPr>
            <w:tcW w:w="417" w:type="pct"/>
            <w:noWrap/>
            <w:hideMark/>
          </w:tcPr>
          <w:p w14:paraId="42C2B8AD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78" w:type="pct"/>
            <w:hideMark/>
          </w:tcPr>
          <w:p w14:paraId="43339625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569" w:type="pct"/>
          </w:tcPr>
          <w:p w14:paraId="2D13E65B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69" w:type="pct"/>
          </w:tcPr>
          <w:p w14:paraId="6F78ED86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D87599" w:rsidRPr="009615EE" w14:paraId="06B9C0DD" w14:textId="77777777" w:rsidTr="00515AE8">
        <w:trPr>
          <w:trHeight w:val="1815"/>
        </w:trPr>
        <w:tc>
          <w:tcPr>
            <w:tcW w:w="318" w:type="pct"/>
            <w:noWrap/>
            <w:hideMark/>
          </w:tcPr>
          <w:p w14:paraId="7CB1C477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08" w:type="pct"/>
            <w:hideMark/>
          </w:tcPr>
          <w:p w14:paraId="4ACB1259" w14:textId="77777777" w:rsidR="00D87599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Chleb </w:t>
            </w:r>
          </w:p>
          <w:p w14:paraId="6B8BC9C1" w14:textId="77777777" w:rsidR="00D87599" w:rsidRPr="009615EE" w:rsidRDefault="00D87599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22"/>
                <w:szCs w:val="22"/>
              </w:rPr>
              <w:t xml:space="preserve">j </w:t>
            </w:r>
            <w:r w:rsidRPr="009615EE">
              <w:rPr>
                <w:color w:val="000000"/>
                <w:sz w:val="22"/>
                <w:szCs w:val="22"/>
              </w:rPr>
              <w:t>do SWZ oraz załącznikiem do wzoru umowy będącej załącznikiem nr 4 do SWZ</w:t>
            </w:r>
          </w:p>
          <w:p w14:paraId="6CC7E0C1" w14:textId="77777777" w:rsidR="00D87599" w:rsidRPr="009615EE" w:rsidRDefault="00D87599" w:rsidP="00515A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1" w:type="pct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D87599" w:rsidRPr="009615EE" w14:paraId="49A52873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B063ED4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600DB105" w14:textId="77777777" w:rsidR="00D87599" w:rsidRPr="009615EE" w:rsidRDefault="00D87599" w:rsidP="00515AE8">
            <w:pPr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1"/>
            </w:tblGrid>
            <w:tr w:rsidR="00D87599" w:rsidRPr="009615EE" w14:paraId="0E02159D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84D0694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15211100-0</w:t>
                  </w:r>
                </w:p>
              </w:tc>
            </w:tr>
          </w:tbl>
          <w:p w14:paraId="0103E435" w14:textId="77777777" w:rsidR="00D87599" w:rsidRPr="009615EE" w:rsidRDefault="00D87599" w:rsidP="00515A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" w:type="pct"/>
            <w:noWrap/>
            <w:hideMark/>
          </w:tcPr>
          <w:p w14:paraId="0D567343" w14:textId="77777777" w:rsidR="00D87599" w:rsidRPr="009615EE" w:rsidRDefault="00D87599" w:rsidP="00515AE8">
            <w:pPr>
              <w:jc w:val="center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kg</w:t>
            </w:r>
          </w:p>
        </w:tc>
        <w:tc>
          <w:tcPr>
            <w:tcW w:w="578" w:type="pct"/>
            <w:hideMark/>
          </w:tcPr>
          <w:p w14:paraId="4890990C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270</w:t>
            </w:r>
          </w:p>
        </w:tc>
        <w:tc>
          <w:tcPr>
            <w:tcW w:w="569" w:type="pct"/>
          </w:tcPr>
          <w:p w14:paraId="6E4C402E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69" w:type="pct"/>
          </w:tcPr>
          <w:p w14:paraId="7E470C8F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D87599" w:rsidRPr="009615EE" w14:paraId="23C2DE04" w14:textId="77777777" w:rsidTr="00515AE8">
        <w:trPr>
          <w:trHeight w:val="315"/>
        </w:trPr>
        <w:tc>
          <w:tcPr>
            <w:tcW w:w="318" w:type="pct"/>
            <w:noWrap/>
            <w:hideMark/>
          </w:tcPr>
          <w:p w14:paraId="1F289BF4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 3</w:t>
            </w:r>
          </w:p>
        </w:tc>
        <w:tc>
          <w:tcPr>
            <w:tcW w:w="1808" w:type="pct"/>
            <w:hideMark/>
          </w:tcPr>
          <w:p w14:paraId="73F3A5EC" w14:textId="77777777" w:rsidR="00D87599" w:rsidRPr="009615EE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Chleb razowy ze słonecznikiem 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22"/>
                <w:szCs w:val="22"/>
              </w:rPr>
              <w:t xml:space="preserve">j </w:t>
            </w:r>
            <w:r w:rsidRPr="009615EE">
              <w:rPr>
                <w:color w:val="000000"/>
                <w:sz w:val="22"/>
                <w:szCs w:val="22"/>
              </w:rPr>
              <w:t>do SWZ oraz załącznikiem do wzoru umowy będącej załącznikiem nr 4 do SWZ</w:t>
            </w:r>
          </w:p>
        </w:tc>
        <w:tc>
          <w:tcPr>
            <w:tcW w:w="741" w:type="pct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D87599" w:rsidRPr="009615EE" w14:paraId="2C1C0810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531371C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4A6E0DF3" w14:textId="77777777" w:rsidR="00D87599" w:rsidRPr="009615EE" w:rsidRDefault="00D87599" w:rsidP="00515AE8">
            <w:pPr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1"/>
            </w:tblGrid>
            <w:tr w:rsidR="00D87599" w:rsidRPr="009615EE" w14:paraId="31D91980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B1A0FB2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15211200-3</w:t>
                  </w:r>
                </w:p>
              </w:tc>
            </w:tr>
          </w:tbl>
          <w:p w14:paraId="70B40476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7" w:type="pct"/>
            <w:noWrap/>
            <w:hideMark/>
          </w:tcPr>
          <w:p w14:paraId="451C0F37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78" w:type="pct"/>
            <w:hideMark/>
          </w:tcPr>
          <w:p w14:paraId="60807DA1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569" w:type="pct"/>
          </w:tcPr>
          <w:p w14:paraId="3C6082B9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69" w:type="pct"/>
          </w:tcPr>
          <w:p w14:paraId="5D83C900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D87599" w:rsidRPr="009615EE" w14:paraId="7C1774E7" w14:textId="77777777" w:rsidTr="00515AE8">
        <w:trPr>
          <w:trHeight w:val="315"/>
        </w:trPr>
        <w:tc>
          <w:tcPr>
            <w:tcW w:w="318" w:type="pct"/>
            <w:noWrap/>
            <w:hideMark/>
          </w:tcPr>
          <w:p w14:paraId="05CC1134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 4</w:t>
            </w:r>
          </w:p>
        </w:tc>
        <w:tc>
          <w:tcPr>
            <w:tcW w:w="1808" w:type="pct"/>
            <w:hideMark/>
          </w:tcPr>
          <w:p w14:paraId="00BCB1E4" w14:textId="77777777" w:rsidR="00D87599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Chleb pszenno-razowy z cebulką</w:t>
            </w:r>
          </w:p>
          <w:p w14:paraId="62011B91" w14:textId="77777777" w:rsidR="00D87599" w:rsidRPr="009615EE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22"/>
                <w:szCs w:val="22"/>
              </w:rPr>
              <w:t xml:space="preserve">j </w:t>
            </w:r>
            <w:r w:rsidRPr="009615EE">
              <w:rPr>
                <w:color w:val="000000"/>
                <w:sz w:val="22"/>
                <w:szCs w:val="22"/>
              </w:rPr>
              <w:t>do SWZ oraz załącznikiem do wzoru umowy będącej załącznikiem nr 4 do SWZ</w:t>
            </w:r>
          </w:p>
          <w:p w14:paraId="5F8B7C2A" w14:textId="77777777" w:rsidR="00D87599" w:rsidRPr="009615EE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pct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D87599" w:rsidRPr="009615EE" w14:paraId="507005C1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527518B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7499A928" w14:textId="77777777" w:rsidR="00D87599" w:rsidRPr="009615EE" w:rsidRDefault="00D87599" w:rsidP="00515AE8">
            <w:pPr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1"/>
            </w:tblGrid>
            <w:tr w:rsidR="00D87599" w:rsidRPr="009615EE" w14:paraId="57C0B9F5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5FB60E3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15211200-3</w:t>
                  </w:r>
                </w:p>
              </w:tc>
            </w:tr>
          </w:tbl>
          <w:p w14:paraId="17AACF83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7" w:type="pct"/>
            <w:noWrap/>
            <w:hideMark/>
          </w:tcPr>
          <w:p w14:paraId="0EE79076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78" w:type="pct"/>
            <w:hideMark/>
          </w:tcPr>
          <w:p w14:paraId="649DB75C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569" w:type="pct"/>
          </w:tcPr>
          <w:p w14:paraId="119042FB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69" w:type="pct"/>
          </w:tcPr>
          <w:p w14:paraId="666642A4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D87599" w:rsidRPr="009615EE" w14:paraId="2D7C8E12" w14:textId="77777777" w:rsidTr="00515AE8">
        <w:trPr>
          <w:trHeight w:val="1815"/>
        </w:trPr>
        <w:tc>
          <w:tcPr>
            <w:tcW w:w="318" w:type="pct"/>
            <w:noWrap/>
            <w:hideMark/>
          </w:tcPr>
          <w:p w14:paraId="2AECAE44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08" w:type="pct"/>
            <w:hideMark/>
          </w:tcPr>
          <w:p w14:paraId="54E6335B" w14:textId="77777777" w:rsidR="00D87599" w:rsidRDefault="00D87599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Chleb żytni razowy </w:t>
            </w:r>
          </w:p>
          <w:p w14:paraId="1E4CFCEF" w14:textId="77777777" w:rsidR="00D87599" w:rsidRPr="009615EE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22"/>
                <w:szCs w:val="22"/>
              </w:rPr>
              <w:t xml:space="preserve">j </w:t>
            </w:r>
            <w:r w:rsidRPr="009615EE">
              <w:rPr>
                <w:color w:val="000000"/>
                <w:sz w:val="22"/>
                <w:szCs w:val="22"/>
              </w:rPr>
              <w:t>do SWZ oraz załącznikiem do wzoru umowy będącej załącznikiem nr 4 do SWZ</w:t>
            </w:r>
          </w:p>
        </w:tc>
        <w:tc>
          <w:tcPr>
            <w:tcW w:w="741" w:type="pct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D87599" w:rsidRPr="009615EE" w14:paraId="5332F2A1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A900C42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6492DC3C" w14:textId="77777777" w:rsidR="00D87599" w:rsidRPr="009615EE" w:rsidRDefault="00D87599" w:rsidP="00515AE8">
            <w:pPr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1"/>
            </w:tblGrid>
            <w:tr w:rsidR="00D87599" w:rsidRPr="009615EE" w14:paraId="38B32AA3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117CA27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15211200-3</w:t>
                  </w:r>
                </w:p>
              </w:tc>
            </w:tr>
          </w:tbl>
          <w:p w14:paraId="4C777B6B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7" w:type="pct"/>
            <w:noWrap/>
            <w:hideMark/>
          </w:tcPr>
          <w:p w14:paraId="1EC6874C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78" w:type="pct"/>
            <w:hideMark/>
          </w:tcPr>
          <w:p w14:paraId="414136C4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569" w:type="pct"/>
          </w:tcPr>
          <w:p w14:paraId="7DDED3F7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69" w:type="pct"/>
          </w:tcPr>
          <w:p w14:paraId="6876B7F8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D87599" w:rsidRPr="009615EE" w14:paraId="6780F972" w14:textId="77777777" w:rsidTr="00515AE8">
        <w:trPr>
          <w:trHeight w:val="2715"/>
        </w:trPr>
        <w:tc>
          <w:tcPr>
            <w:tcW w:w="318" w:type="pct"/>
            <w:noWrap/>
            <w:hideMark/>
          </w:tcPr>
          <w:p w14:paraId="1E630E60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808" w:type="pct"/>
            <w:hideMark/>
          </w:tcPr>
          <w:p w14:paraId="592B3770" w14:textId="77777777" w:rsidR="00D87599" w:rsidRDefault="00D87599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Bułka słodka pszenna drożdżowa, </w:t>
            </w:r>
          </w:p>
          <w:p w14:paraId="69FAB73A" w14:textId="77777777" w:rsidR="00D87599" w:rsidRPr="009615EE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22"/>
                <w:szCs w:val="22"/>
              </w:rPr>
              <w:t xml:space="preserve">j </w:t>
            </w:r>
            <w:r w:rsidRPr="009615EE">
              <w:rPr>
                <w:color w:val="000000"/>
                <w:sz w:val="22"/>
                <w:szCs w:val="22"/>
              </w:rPr>
              <w:t>do SWZ oraz załącznikiem do wzoru umowy będącej załącznikiem nr 4 do SWZ</w:t>
            </w:r>
          </w:p>
        </w:tc>
        <w:tc>
          <w:tcPr>
            <w:tcW w:w="741" w:type="pct"/>
          </w:tcPr>
          <w:p w14:paraId="5254095B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15213100-8</w:t>
            </w:r>
          </w:p>
        </w:tc>
        <w:tc>
          <w:tcPr>
            <w:tcW w:w="417" w:type="pct"/>
            <w:noWrap/>
            <w:hideMark/>
          </w:tcPr>
          <w:p w14:paraId="7CF7C75D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78" w:type="pct"/>
            <w:hideMark/>
          </w:tcPr>
          <w:p w14:paraId="48A83CC9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569" w:type="pct"/>
          </w:tcPr>
          <w:p w14:paraId="7930CA8D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69" w:type="pct"/>
          </w:tcPr>
          <w:p w14:paraId="5FD773C3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D87599" w:rsidRPr="009615EE" w14:paraId="670FF850" w14:textId="77777777" w:rsidTr="00515AE8">
        <w:trPr>
          <w:trHeight w:val="1272"/>
        </w:trPr>
        <w:tc>
          <w:tcPr>
            <w:tcW w:w="318" w:type="pct"/>
            <w:noWrap/>
            <w:hideMark/>
          </w:tcPr>
          <w:p w14:paraId="59EE830C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08" w:type="pct"/>
            <w:hideMark/>
          </w:tcPr>
          <w:p w14:paraId="2E264E22" w14:textId="77777777" w:rsidR="00D87599" w:rsidRPr="009615EE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Bułka pszenna typu maślanego -</w:t>
            </w: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22"/>
                <w:szCs w:val="22"/>
              </w:rPr>
              <w:t xml:space="preserve">j </w:t>
            </w:r>
            <w:r w:rsidRPr="009615EE">
              <w:rPr>
                <w:color w:val="000000"/>
                <w:sz w:val="22"/>
                <w:szCs w:val="22"/>
              </w:rPr>
              <w:t>do SWZ oraz załącznikiem do wzoru umowy będącej załącznikiem nr 4 do SWZ</w:t>
            </w:r>
          </w:p>
        </w:tc>
        <w:tc>
          <w:tcPr>
            <w:tcW w:w="741" w:type="pct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D87599" w:rsidRPr="009615EE" w14:paraId="4F3FBC35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E9041FA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5B24136C" w14:textId="77777777" w:rsidR="00D87599" w:rsidRPr="009615EE" w:rsidRDefault="00D87599" w:rsidP="00515AE8">
            <w:pPr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1"/>
            </w:tblGrid>
            <w:tr w:rsidR="00D87599" w:rsidRPr="009615EE" w14:paraId="21A52214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209EBBB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15213200-5</w:t>
                  </w:r>
                </w:p>
              </w:tc>
            </w:tr>
          </w:tbl>
          <w:p w14:paraId="57191522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7" w:type="pct"/>
            <w:noWrap/>
            <w:hideMark/>
          </w:tcPr>
          <w:p w14:paraId="784C9835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78" w:type="pct"/>
            <w:hideMark/>
          </w:tcPr>
          <w:p w14:paraId="2D7827CF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9" w:type="pct"/>
          </w:tcPr>
          <w:p w14:paraId="759C0218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69" w:type="pct"/>
          </w:tcPr>
          <w:p w14:paraId="7D094103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D87599" w:rsidRPr="009615EE" w14:paraId="5F854E84" w14:textId="77777777" w:rsidTr="00515AE8">
        <w:trPr>
          <w:trHeight w:val="315"/>
        </w:trPr>
        <w:tc>
          <w:tcPr>
            <w:tcW w:w="318" w:type="pct"/>
            <w:noWrap/>
            <w:hideMark/>
          </w:tcPr>
          <w:p w14:paraId="6AB60860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08" w:type="pct"/>
            <w:hideMark/>
          </w:tcPr>
          <w:p w14:paraId="646C399E" w14:textId="77777777" w:rsidR="00D87599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Bułka grahamka, o masie jednostkowej </w:t>
            </w:r>
          </w:p>
          <w:p w14:paraId="26EB4E12" w14:textId="77777777" w:rsidR="00D87599" w:rsidRPr="009615EE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22"/>
                <w:szCs w:val="22"/>
              </w:rPr>
              <w:t xml:space="preserve">j </w:t>
            </w:r>
            <w:r w:rsidRPr="009615EE">
              <w:rPr>
                <w:color w:val="000000"/>
                <w:sz w:val="22"/>
                <w:szCs w:val="22"/>
              </w:rPr>
              <w:t>do SWZ oraz załącznikiem do wzoru umowy będącej załącznikiem nr 4 do SWZ</w:t>
            </w:r>
          </w:p>
          <w:p w14:paraId="2C1EE30E" w14:textId="77777777" w:rsidR="00D87599" w:rsidRPr="009615EE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pct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D87599" w:rsidRPr="009615EE" w14:paraId="730EA10C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7F953BF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13454153" w14:textId="77777777" w:rsidR="00D87599" w:rsidRPr="009615EE" w:rsidRDefault="00D87599" w:rsidP="00515AE8">
            <w:pPr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1"/>
            </w:tblGrid>
            <w:tr w:rsidR="00D87599" w:rsidRPr="009615EE" w14:paraId="6EBBFED5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2E7B949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15213300-2</w:t>
                  </w:r>
                </w:p>
              </w:tc>
            </w:tr>
          </w:tbl>
          <w:p w14:paraId="3D2C1F00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7" w:type="pct"/>
            <w:noWrap/>
            <w:hideMark/>
          </w:tcPr>
          <w:p w14:paraId="60AE12F2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78" w:type="pct"/>
            <w:hideMark/>
          </w:tcPr>
          <w:p w14:paraId="1119C6DA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569" w:type="pct"/>
          </w:tcPr>
          <w:p w14:paraId="24EE531E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69" w:type="pct"/>
          </w:tcPr>
          <w:p w14:paraId="65F76908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D87599" w:rsidRPr="009615EE" w14:paraId="4D254850" w14:textId="77777777" w:rsidTr="00515AE8">
        <w:trPr>
          <w:trHeight w:val="1215"/>
        </w:trPr>
        <w:tc>
          <w:tcPr>
            <w:tcW w:w="318" w:type="pct"/>
            <w:noWrap/>
            <w:hideMark/>
          </w:tcPr>
          <w:p w14:paraId="18220C66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08" w:type="pct"/>
            <w:hideMark/>
          </w:tcPr>
          <w:p w14:paraId="6D4274DA" w14:textId="77777777" w:rsidR="00D87599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Pączek drożdżowy smażony</w:t>
            </w:r>
          </w:p>
          <w:p w14:paraId="2989BA32" w14:textId="77777777" w:rsidR="00D87599" w:rsidRPr="00425B95" w:rsidRDefault="00D87599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22"/>
                <w:szCs w:val="22"/>
              </w:rPr>
              <w:t xml:space="preserve">j </w:t>
            </w:r>
            <w:r w:rsidRPr="009615EE">
              <w:rPr>
                <w:color w:val="000000"/>
                <w:sz w:val="22"/>
                <w:szCs w:val="22"/>
              </w:rPr>
              <w:t>do SWZ oraz załącznikiem do wzoru umowy będącej załącznikiem nr 4 do SWZ</w:t>
            </w:r>
          </w:p>
          <w:p w14:paraId="23B8D254" w14:textId="77777777" w:rsidR="00D87599" w:rsidRPr="009615EE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41" w:type="pct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D87599" w:rsidRPr="009615EE" w14:paraId="639B4F35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469A2E8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583A958B" w14:textId="77777777" w:rsidR="00D87599" w:rsidRPr="009615EE" w:rsidRDefault="00D87599" w:rsidP="00515AE8">
            <w:pPr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1"/>
            </w:tblGrid>
            <w:tr w:rsidR="00D87599" w:rsidRPr="009615EE" w14:paraId="2AD8BD7F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A87E7E9" w14:textId="77777777" w:rsidR="00D87599" w:rsidRPr="009615EE" w:rsidRDefault="00D87599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15213310-5</w:t>
                  </w:r>
                </w:p>
              </w:tc>
            </w:tr>
          </w:tbl>
          <w:p w14:paraId="57EA8189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7" w:type="pct"/>
            <w:noWrap/>
            <w:hideMark/>
          </w:tcPr>
          <w:p w14:paraId="5A783AC9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78" w:type="pct"/>
            <w:hideMark/>
          </w:tcPr>
          <w:p w14:paraId="51741EF0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9" w:type="pct"/>
          </w:tcPr>
          <w:p w14:paraId="6ED3C8EF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69" w:type="pct"/>
          </w:tcPr>
          <w:p w14:paraId="4DD05A4E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D87599" w:rsidRPr="009615EE" w14:paraId="739A598D" w14:textId="77777777" w:rsidTr="00515AE8">
        <w:trPr>
          <w:trHeight w:val="1515"/>
        </w:trPr>
        <w:tc>
          <w:tcPr>
            <w:tcW w:w="318" w:type="pct"/>
            <w:noWrap/>
            <w:hideMark/>
          </w:tcPr>
          <w:p w14:paraId="2A540712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08" w:type="pct"/>
            <w:hideMark/>
          </w:tcPr>
          <w:p w14:paraId="74A0077E" w14:textId="77777777" w:rsidR="00D87599" w:rsidRPr="009615EE" w:rsidRDefault="00D87599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Rogal pszenno-drożdżowy typu maślanego,</w:t>
            </w:r>
            <w:r w:rsidRPr="009615EE">
              <w:rPr>
                <w:color w:val="000000"/>
                <w:sz w:val="22"/>
                <w:szCs w:val="22"/>
              </w:rPr>
              <w:t xml:space="preserve"> </w:t>
            </w:r>
          </w:p>
          <w:p w14:paraId="3A4C5154" w14:textId="77777777" w:rsidR="00D87599" w:rsidRPr="009615EE" w:rsidRDefault="00D87599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22"/>
                <w:szCs w:val="22"/>
              </w:rPr>
              <w:t xml:space="preserve">j </w:t>
            </w:r>
            <w:r w:rsidRPr="009615EE">
              <w:rPr>
                <w:color w:val="000000"/>
                <w:sz w:val="22"/>
                <w:szCs w:val="22"/>
              </w:rPr>
              <w:t>do SWZ oraz załącznikiem do wzoru umowy będącej załącznikiem nr 4 do SWZ</w:t>
            </w:r>
          </w:p>
        </w:tc>
        <w:tc>
          <w:tcPr>
            <w:tcW w:w="741" w:type="pct"/>
          </w:tcPr>
          <w:p w14:paraId="1CD8D45E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15213400-9</w:t>
            </w:r>
          </w:p>
        </w:tc>
        <w:tc>
          <w:tcPr>
            <w:tcW w:w="417" w:type="pct"/>
            <w:noWrap/>
            <w:hideMark/>
          </w:tcPr>
          <w:p w14:paraId="4557CD40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78" w:type="pct"/>
            <w:hideMark/>
          </w:tcPr>
          <w:p w14:paraId="5469E571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9" w:type="pct"/>
          </w:tcPr>
          <w:p w14:paraId="7D940E0B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69" w:type="pct"/>
          </w:tcPr>
          <w:p w14:paraId="33EBAEB6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D87599" w:rsidRPr="009615EE" w14:paraId="00A6E77F" w14:textId="77777777" w:rsidTr="00515AE8">
        <w:trPr>
          <w:trHeight w:val="1369"/>
        </w:trPr>
        <w:tc>
          <w:tcPr>
            <w:tcW w:w="318" w:type="pct"/>
            <w:noWrap/>
            <w:hideMark/>
          </w:tcPr>
          <w:p w14:paraId="036A6379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808" w:type="pct"/>
            <w:hideMark/>
          </w:tcPr>
          <w:p w14:paraId="2376C624" w14:textId="77777777" w:rsidR="00D87599" w:rsidRDefault="00D87599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Ciasto drożdżowe</w:t>
            </w:r>
            <w:r w:rsidRPr="009615EE">
              <w:rPr>
                <w:color w:val="000000"/>
                <w:sz w:val="22"/>
                <w:szCs w:val="22"/>
              </w:rPr>
              <w:t xml:space="preserve"> z kruszonka, </w:t>
            </w:r>
          </w:p>
          <w:p w14:paraId="1E9C1ADD" w14:textId="77777777" w:rsidR="00D87599" w:rsidRPr="009615EE" w:rsidRDefault="00D87599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</w:t>
            </w:r>
            <w:r>
              <w:rPr>
                <w:color w:val="000000"/>
                <w:sz w:val="22"/>
                <w:szCs w:val="22"/>
              </w:rPr>
              <w:t xml:space="preserve">j </w:t>
            </w:r>
            <w:r w:rsidRPr="009615EE">
              <w:rPr>
                <w:color w:val="000000"/>
                <w:sz w:val="22"/>
                <w:szCs w:val="22"/>
              </w:rPr>
              <w:t>do SWZ oraz załącznikiem do wzoru umowy będącej załącznikiem nr 4 do SWZ</w:t>
            </w:r>
          </w:p>
          <w:p w14:paraId="65BF4435" w14:textId="77777777" w:rsidR="00D87599" w:rsidRPr="009615EE" w:rsidRDefault="00D87599" w:rsidP="00515A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1" w:type="pct"/>
          </w:tcPr>
          <w:p w14:paraId="75A8A0BC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15214000-4</w:t>
            </w:r>
          </w:p>
        </w:tc>
        <w:tc>
          <w:tcPr>
            <w:tcW w:w="417" w:type="pct"/>
            <w:noWrap/>
            <w:hideMark/>
          </w:tcPr>
          <w:p w14:paraId="612B3352" w14:textId="77777777" w:rsidR="00D87599" w:rsidRPr="009615EE" w:rsidRDefault="00D87599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578" w:type="pct"/>
            <w:hideMark/>
          </w:tcPr>
          <w:p w14:paraId="515CC7B3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9" w:type="pct"/>
          </w:tcPr>
          <w:p w14:paraId="6F6601FB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69" w:type="pct"/>
          </w:tcPr>
          <w:p w14:paraId="3766DFDD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D87599" w:rsidRPr="009615EE" w14:paraId="04CE0543" w14:textId="77777777" w:rsidTr="00515AE8">
        <w:tc>
          <w:tcPr>
            <w:tcW w:w="4431" w:type="pct"/>
            <w:gridSpan w:val="6"/>
            <w:noWrap/>
            <w:vAlign w:val="center"/>
          </w:tcPr>
          <w:p w14:paraId="1E0BAE2F" w14:textId="77777777" w:rsidR="00D87599" w:rsidRPr="00425B95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425B95">
              <w:rPr>
                <w:b/>
                <w:bCs/>
                <w:color w:val="000000"/>
                <w:sz w:val="22"/>
              </w:rPr>
              <w:t>Cena ofertowa (suma wartości całkowitych brutto poz. 1-10)</w:t>
            </w:r>
          </w:p>
          <w:p w14:paraId="4125F9A6" w14:textId="77777777" w:rsidR="00D87599" w:rsidRPr="009615EE" w:rsidRDefault="00D87599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69" w:type="pct"/>
          </w:tcPr>
          <w:p w14:paraId="68E7199A" w14:textId="77777777" w:rsidR="00D87599" w:rsidRPr="009615EE" w:rsidRDefault="00D87599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</w:tbl>
    <w:p w14:paraId="6EAC866C" w14:textId="77777777" w:rsidR="00D87599" w:rsidRPr="009615EE" w:rsidRDefault="00D87599" w:rsidP="00D87599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</w:p>
    <w:p w14:paraId="6BADC814" w14:textId="77777777" w:rsidR="00D87599" w:rsidRPr="009615EE" w:rsidRDefault="00D87599" w:rsidP="00D87599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04E1A85F" w14:textId="77777777" w:rsidR="00D87599" w:rsidRPr="009615EE" w:rsidRDefault="00D87599" w:rsidP="00D87599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6004F6C9" w14:textId="77777777" w:rsidR="00D87599" w:rsidRPr="009615EE" w:rsidRDefault="00D87599" w:rsidP="00D87599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pozostajemy związani ofertą przez okres wskazany w SWZ.</w:t>
      </w:r>
    </w:p>
    <w:p w14:paraId="397C78A7" w14:textId="77777777" w:rsidR="00D87599" w:rsidRPr="009615EE" w:rsidRDefault="00D87599" w:rsidP="00D87599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772D6D44" w14:textId="77777777" w:rsidR="00D87599" w:rsidRPr="009615EE" w:rsidRDefault="00D87599" w:rsidP="00D87599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1</w:t>
      </w:r>
      <w:r>
        <w:rPr>
          <w:rFonts w:eastAsia="Calibri" w:cs="Times New Roman"/>
          <w:b/>
          <w:bCs/>
          <w:sz w:val="22"/>
          <w14:ligatures w14:val="none"/>
        </w:rPr>
        <w:t>0</w:t>
      </w:r>
      <w:r w:rsidRPr="009615EE">
        <w:rPr>
          <w:rFonts w:eastAsia="Calibri" w:cs="Times New Roman"/>
          <w:bCs/>
          <w:sz w:val="22"/>
          <w14:ligatures w14:val="none"/>
        </w:rPr>
        <w:t>) na warunkach określonych w SWZ oraz      w miejscu i terminie wskazanym przez Zamawiającego.</w:t>
      </w:r>
    </w:p>
    <w:p w14:paraId="24C5B84D" w14:textId="77777777" w:rsidR="00D87599" w:rsidRPr="009615EE" w:rsidRDefault="00D87599" w:rsidP="00D87599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503C1958" w14:textId="77777777" w:rsidR="00D87599" w:rsidRPr="009615EE" w:rsidRDefault="00D87599" w:rsidP="00D87599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2CA527BA" w14:textId="77777777" w:rsidR="00D87599" w:rsidRPr="009615EE" w:rsidRDefault="00D87599" w:rsidP="00D87599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56F1CD7B" w14:textId="77777777" w:rsidR="00D87599" w:rsidRPr="009615EE" w:rsidRDefault="00D87599" w:rsidP="00D87599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D87599" w:rsidRPr="009615EE" w14:paraId="40ABDB9B" w14:textId="77777777" w:rsidTr="00515AE8">
        <w:trPr>
          <w:trHeight w:val="1138"/>
        </w:trPr>
        <w:tc>
          <w:tcPr>
            <w:tcW w:w="4637" w:type="dxa"/>
          </w:tcPr>
          <w:p w14:paraId="1564C965" w14:textId="77777777" w:rsidR="00D87599" w:rsidRPr="009615EE" w:rsidRDefault="00D87599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568ED5C5" w14:textId="77777777" w:rsidR="00D87599" w:rsidRPr="009615EE" w:rsidRDefault="00D87599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D87599" w:rsidRPr="009615EE" w14:paraId="6AC6F73C" w14:textId="77777777" w:rsidTr="00515AE8">
        <w:trPr>
          <w:trHeight w:val="569"/>
        </w:trPr>
        <w:tc>
          <w:tcPr>
            <w:tcW w:w="4637" w:type="dxa"/>
          </w:tcPr>
          <w:p w14:paraId="1C149883" w14:textId="77777777" w:rsidR="00D87599" w:rsidRPr="009615EE" w:rsidRDefault="00D87599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5D2B8CD7" w14:textId="77777777" w:rsidR="00D87599" w:rsidRPr="009615EE" w:rsidRDefault="00D87599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6E079E8C" w14:textId="77777777" w:rsidR="00D87599" w:rsidRPr="009615EE" w:rsidRDefault="00D87599" w:rsidP="00D87599">
      <w:pPr>
        <w:rPr>
          <w:rFonts w:eastAsia="Calibri" w:cs="Times New Roman"/>
          <w:bCs/>
          <w:sz w:val="22"/>
          <w14:ligatures w14:val="none"/>
        </w:rPr>
      </w:pPr>
    </w:p>
    <w:p w14:paraId="355A547A" w14:textId="77777777" w:rsidR="00D87599" w:rsidRPr="009615EE" w:rsidRDefault="00D87599" w:rsidP="00D87599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podmiot, który reprezentuję(my) to:</w:t>
      </w:r>
      <w:r w:rsidRPr="009615EE">
        <w:rPr>
          <w:rFonts w:eastAsia="Calibri" w:cs="Times New Roman"/>
          <w:sz w:val="22"/>
          <w14:ligatures w14:val="none"/>
        </w:rPr>
        <w:t xml:space="preserve"> </w:t>
      </w:r>
      <w:r w:rsidRPr="009615EE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65678A49" w14:textId="77777777" w:rsidR="00D87599" w:rsidRPr="009615EE" w:rsidRDefault="00D87599" w:rsidP="00D87599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mikroprzedsiębiorstwo</w:t>
      </w:r>
    </w:p>
    <w:p w14:paraId="5030F4AD" w14:textId="77777777" w:rsidR="00D87599" w:rsidRPr="009615EE" w:rsidRDefault="00D87599" w:rsidP="00D87599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małe przedsiębiorstwo</w:t>
      </w:r>
    </w:p>
    <w:p w14:paraId="012768BE" w14:textId="77777777" w:rsidR="00D87599" w:rsidRPr="009615EE" w:rsidRDefault="00D87599" w:rsidP="00D87599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średnie przedsiębiorstwo</w:t>
      </w:r>
    </w:p>
    <w:p w14:paraId="5FE9F6F8" w14:textId="77777777" w:rsidR="00D87599" w:rsidRPr="009615EE" w:rsidRDefault="00D87599" w:rsidP="00D87599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lastRenderedPageBreak/>
        <w:t>□ * duże przedsiębiorstwo</w:t>
      </w:r>
    </w:p>
    <w:p w14:paraId="2DB47FE8" w14:textId="77777777" w:rsidR="00D87599" w:rsidRPr="009615EE" w:rsidRDefault="00D87599" w:rsidP="00D87599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009BB73C" w14:textId="77777777" w:rsidR="00D87599" w:rsidRPr="009615EE" w:rsidRDefault="00D87599" w:rsidP="00D87599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70D12500" w14:textId="77777777" w:rsidR="00D87599" w:rsidRPr="009615EE" w:rsidRDefault="00D87599" w:rsidP="00D87599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inny rodzaj</w:t>
      </w:r>
    </w:p>
    <w:p w14:paraId="228577A6" w14:textId="77777777" w:rsidR="00D87599" w:rsidRPr="009615EE" w:rsidRDefault="00D87599" w:rsidP="00D87599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615EE">
        <w:rPr>
          <w:rFonts w:eastAsia="Calibri" w:cs="Times New Roman"/>
          <w:i/>
          <w:iCs/>
          <w:sz w:val="22"/>
          <w14:ligatures w14:val="none"/>
        </w:rPr>
        <w:t>Uwaga!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754BEA0D" w14:textId="77777777" w:rsidR="00D87599" w:rsidRPr="009615EE" w:rsidRDefault="00D87599" w:rsidP="00D87599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615EE">
        <w:rPr>
          <w:rFonts w:eastAsia="Calibri" w:cs="Times New Roman"/>
          <w:bCs/>
          <w:sz w:val="22"/>
          <w14:ligatures w14:val="none"/>
        </w:rPr>
        <w:t>Pzp</w:t>
      </w:r>
      <w:proofErr w:type="spellEnd"/>
      <w:r w:rsidRPr="009615EE">
        <w:rPr>
          <w:rFonts w:eastAsia="Calibri" w:cs="Times New Roman"/>
          <w:bCs/>
          <w:sz w:val="22"/>
          <w14:ligatures w14:val="none"/>
        </w:rPr>
        <w:t xml:space="preserve"> wybór naszej oferty*: </w:t>
      </w:r>
    </w:p>
    <w:p w14:paraId="7C5EF140" w14:textId="77777777" w:rsidR="00D87599" w:rsidRPr="009615EE" w:rsidRDefault="00D87599" w:rsidP="00D87599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615A2041" w14:textId="77777777" w:rsidR="00D87599" w:rsidRPr="009615EE" w:rsidRDefault="00D87599" w:rsidP="00D87599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59944F21" w14:textId="77777777" w:rsidR="00D87599" w:rsidRPr="009615EE" w:rsidRDefault="00D87599" w:rsidP="00D87599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29AC85F2" w14:textId="77777777" w:rsidR="00D87599" w:rsidRPr="009615EE" w:rsidRDefault="00D87599" w:rsidP="00D87599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5A9B7066" w14:textId="77777777" w:rsidR="00D87599" w:rsidRPr="009615EE" w:rsidRDefault="00D87599" w:rsidP="00D87599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D87599" w:rsidRPr="009615EE" w14:paraId="0753035C" w14:textId="77777777" w:rsidTr="00515AE8">
        <w:tc>
          <w:tcPr>
            <w:tcW w:w="704" w:type="dxa"/>
          </w:tcPr>
          <w:p w14:paraId="1833F0F1" w14:textId="77777777" w:rsidR="00D87599" w:rsidRPr="009615EE" w:rsidRDefault="00D87599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kern w:val="2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1BAF1902" w14:textId="77777777" w:rsidR="00D87599" w:rsidRPr="009615EE" w:rsidRDefault="00D87599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275F11D5" w14:textId="77777777" w:rsidR="00D87599" w:rsidRPr="009615EE" w:rsidRDefault="00D87599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053BE363" w14:textId="77777777" w:rsidR="00D87599" w:rsidRPr="009615EE" w:rsidRDefault="00D87599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658EF99F" w14:textId="77777777" w:rsidR="00D87599" w:rsidRPr="009615EE" w:rsidRDefault="00D87599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90B2C7E" w14:textId="77777777" w:rsidR="00D87599" w:rsidRPr="009615EE" w:rsidRDefault="00D87599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7CB6AE8B" w14:textId="77777777" w:rsidR="00D87599" w:rsidRPr="009615EE" w:rsidRDefault="00D87599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D87599" w:rsidRPr="009615EE" w14:paraId="293D8B42" w14:textId="77777777" w:rsidTr="00515AE8">
        <w:tc>
          <w:tcPr>
            <w:tcW w:w="704" w:type="dxa"/>
          </w:tcPr>
          <w:p w14:paraId="16B49373" w14:textId="77777777" w:rsidR="00D87599" w:rsidRPr="009615EE" w:rsidRDefault="00D87599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8897101" w14:textId="77777777" w:rsidR="00D87599" w:rsidRPr="009615EE" w:rsidRDefault="00D87599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3BC0FF1E" w14:textId="77777777" w:rsidR="00D87599" w:rsidRPr="009615EE" w:rsidRDefault="00D87599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607EDDF" w14:textId="77777777" w:rsidR="00D87599" w:rsidRPr="009615EE" w:rsidRDefault="00D87599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D87599" w:rsidRPr="009615EE" w14:paraId="28F72880" w14:textId="77777777" w:rsidTr="00515AE8">
        <w:tc>
          <w:tcPr>
            <w:tcW w:w="704" w:type="dxa"/>
          </w:tcPr>
          <w:p w14:paraId="39143792" w14:textId="77777777" w:rsidR="00D87599" w:rsidRPr="009615EE" w:rsidRDefault="00D87599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7A4B8A6" w14:textId="77777777" w:rsidR="00D87599" w:rsidRPr="009615EE" w:rsidRDefault="00D87599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654CA5A0" w14:textId="77777777" w:rsidR="00D87599" w:rsidRPr="009615EE" w:rsidRDefault="00D87599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87AC57D" w14:textId="77777777" w:rsidR="00D87599" w:rsidRPr="009615EE" w:rsidRDefault="00D87599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2CD9730B" w14:textId="77777777" w:rsidR="00D87599" w:rsidRPr="009615EE" w:rsidRDefault="00D87599" w:rsidP="00D87599">
      <w:pPr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2D1F3DD8" w14:textId="77777777" w:rsidR="00D87599" w:rsidRPr="009615EE" w:rsidRDefault="00D87599" w:rsidP="00D87599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615EE">
        <w:rPr>
          <w:rFonts w:eastAsia="Calibri" w:cs="Times New Roman"/>
          <w:sz w:val="22"/>
          <w14:ligatures w14:val="none"/>
        </w:rPr>
        <w:t>RODO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615EE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615EE">
        <w:rPr>
          <w:rFonts w:eastAsia="Calibri" w:cs="Times New Roman"/>
          <w:sz w:val="22"/>
          <w14:ligatures w14:val="none"/>
        </w:rPr>
        <w:t xml:space="preserve"> </w:t>
      </w:r>
    </w:p>
    <w:p w14:paraId="229460EF" w14:textId="77777777" w:rsidR="00D87599" w:rsidRPr="009615EE" w:rsidRDefault="00D87599" w:rsidP="00D87599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 xml:space="preserve">Uwaga! dokument należy sporządzić w formie elektronicznej i podpisać kwalifikowanym podpisem elektronicznym albo w postaci elektronicznej i podpisać podpisem zaufanym lub </w:t>
      </w:r>
      <w:r w:rsidRPr="009615EE">
        <w:rPr>
          <w:rFonts w:eastAsia="Calibri" w:cs="Times New Roman"/>
          <w:b/>
          <w:bCs/>
          <w:sz w:val="22"/>
          <w14:ligatures w14:val="none"/>
        </w:rPr>
        <w:lastRenderedPageBreak/>
        <w:t>osobistym, zgodnie z reprezentacją Wykonawcy lub udzielonym pełnomocnictwem. Zamawiający zaleca zapisanie oświadczenia w formacie PDF.</w:t>
      </w:r>
    </w:p>
    <w:p w14:paraId="2F6AE9ED" w14:textId="531DBC63" w:rsidR="00E02F38" w:rsidRPr="00D87599" w:rsidRDefault="00E02F38" w:rsidP="00D87599"/>
    <w:sectPr w:rsidR="00E02F38" w:rsidRPr="00D87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ADDFF" w14:textId="77777777" w:rsidR="00A27595" w:rsidRDefault="00A27595" w:rsidP="00231E80">
      <w:pPr>
        <w:spacing w:after="0" w:line="240" w:lineRule="auto"/>
      </w:pPr>
      <w:r>
        <w:separator/>
      </w:r>
    </w:p>
  </w:endnote>
  <w:endnote w:type="continuationSeparator" w:id="0">
    <w:p w14:paraId="7EEEDCF5" w14:textId="77777777" w:rsidR="00A27595" w:rsidRDefault="00A27595" w:rsidP="0023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11496" w14:textId="77777777" w:rsidR="00A27595" w:rsidRDefault="00A27595" w:rsidP="00231E80">
      <w:pPr>
        <w:spacing w:after="0" w:line="240" w:lineRule="auto"/>
      </w:pPr>
      <w:r>
        <w:separator/>
      </w:r>
    </w:p>
  </w:footnote>
  <w:footnote w:type="continuationSeparator" w:id="0">
    <w:p w14:paraId="40F2EEE7" w14:textId="77777777" w:rsidR="00A27595" w:rsidRDefault="00A27595" w:rsidP="00231E80">
      <w:pPr>
        <w:spacing w:after="0" w:line="240" w:lineRule="auto"/>
      </w:pPr>
      <w:r>
        <w:continuationSeparator/>
      </w:r>
    </w:p>
  </w:footnote>
  <w:footnote w:id="1">
    <w:p w14:paraId="31578605" w14:textId="77777777" w:rsidR="00D87599" w:rsidRPr="006F5AE3" w:rsidRDefault="00D87599" w:rsidP="00D87599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05BD3574" w14:textId="77777777" w:rsidR="00D87599" w:rsidRPr="006F5AE3" w:rsidRDefault="00D87599" w:rsidP="00D87599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009F3"/>
    <w:rsid w:val="001500CD"/>
    <w:rsid w:val="001F7BE9"/>
    <w:rsid w:val="00231E80"/>
    <w:rsid w:val="002402E2"/>
    <w:rsid w:val="00307E7D"/>
    <w:rsid w:val="00393375"/>
    <w:rsid w:val="004434BD"/>
    <w:rsid w:val="00461C0F"/>
    <w:rsid w:val="0048287D"/>
    <w:rsid w:val="0056786A"/>
    <w:rsid w:val="00651DBB"/>
    <w:rsid w:val="007A7016"/>
    <w:rsid w:val="00886F46"/>
    <w:rsid w:val="009B28EE"/>
    <w:rsid w:val="00A27595"/>
    <w:rsid w:val="00A44648"/>
    <w:rsid w:val="00C231BF"/>
    <w:rsid w:val="00D552B8"/>
    <w:rsid w:val="00D87599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1235</Words>
  <Characters>7410</Characters>
  <Application>Microsoft Office Word</Application>
  <DocSecurity>0</DocSecurity>
  <Lines>61</Lines>
  <Paragraphs>17</Paragraphs>
  <ScaleCrop>false</ScaleCrop>
  <Company/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2026-02-03T21:21:00Z</dcterms:created>
  <dcterms:modified xsi:type="dcterms:W3CDTF">2026-02-03T21:21:00Z</dcterms:modified>
</cp:coreProperties>
</file>